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12AEEA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4D1E">
        <w:rPr>
          <w:rFonts w:ascii="Garamond" w:hAnsi="Garamond"/>
          <w:sz w:val="24"/>
          <w:szCs w:val="24"/>
        </w:rPr>
        <w:t>2</w:t>
      </w:r>
      <w:r w:rsidR="00D959AD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89312A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959AD" w:rsidRPr="008B54C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https://zakazky.zcu.cz/contract_display_5303.html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F545E7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14D1E">
        <w:rPr>
          <w:rFonts w:ascii="Garamond" w:hAnsi="Garamond" w:cs="Arial"/>
          <w:b/>
          <w:sz w:val="22"/>
          <w:szCs w:val="22"/>
        </w:rPr>
        <w:t>14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614D1E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D959AD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8BA63" w14:textId="77777777" w:rsidR="00582BCE" w:rsidRDefault="00582BCE" w:rsidP="00795AAC">
      <w:r>
        <w:separator/>
      </w:r>
    </w:p>
  </w:endnote>
  <w:endnote w:type="continuationSeparator" w:id="0">
    <w:p w14:paraId="342890F0" w14:textId="77777777" w:rsidR="00582BCE" w:rsidRDefault="00582BC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8F1BB" w14:textId="77777777" w:rsidR="00582BCE" w:rsidRDefault="00582BCE" w:rsidP="00795AAC">
      <w:r>
        <w:separator/>
      </w:r>
    </w:p>
  </w:footnote>
  <w:footnote w:type="continuationSeparator" w:id="0">
    <w:p w14:paraId="19815F74" w14:textId="77777777" w:rsidR="00582BCE" w:rsidRDefault="00582BC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0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E8x7D4IOWUbQpOph4h6wJhs2ltyYpRxLAAbpmUX69sY=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REauOWriOzhHaJClEl3HuyTzCXPsndeph0mPgyy9VI0=</DigestValue>
    </Reference>
  </SignedInfo>
  <SignatureValue>rxj5vwfkRLMl88CWe8D9g8eMpTtdqMpO7/9dW4lsAQnq2wE1P9O68DfHK+cfvMLUfgvsUD/MQa6G
JyDc3NDNXva9hyBcyKUj6X1lOmU6M3j5eMsKu9PXkfr5YHr+PeI9RslXzq3G7FL0607HURvciz8y
X7hHem2bsIDhOGLg88Sf7ejVI/AWS7fLrGjsgVyFpJ1TFhq9nl/FQh9Jjut+ssSYQgTyt5V1L78f
hJSdNFTCXdNJ6b48I5AGxo2zAKuLu0OO0BlS7QTxKvU5BzPRiO7kHxrQTVZ4lR4koP8e//89kvGm
f8sVkvW45NrrYGpXUDSKWo3lfFTHn523yY/6OA==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YicYUyUdEpZeiUa3CP/TAcX1ZQAjGL7EXeotX+HcHeU=</DigestValue>
      </Reference>
      <Reference URI="/word/document.xml?ContentType=application/vnd.openxmlformats-officedocument.wordprocessingml.document.main+xml">
        <DigestMethod Algorithm="http://www.w3.org/2001/04/xmlenc#sha256"/>
        <DigestValue>4GxqocN4G1/EZzdgGwpNDpY25P79oJAphcRFAm6aEtk=</DigestValue>
      </Reference>
      <Reference URI="/word/endnotes.xml?ContentType=application/vnd.openxmlformats-officedocument.wordprocessingml.endnotes+xml">
        <DigestMethod Algorithm="http://www.w3.org/2001/04/xmlenc#sha256"/>
        <DigestValue>PrYHMCsHR0EPUHD+H5WgnpyhwHcBpSz2Pt15bEYKDAI=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UQ6ZemlEvp/Bq5o7rKCkgbl6XtVy0Ht4uUHSb8iBxyQ=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kXAeCFvx7yE5O+hiaBQtnGiYNyDaZ4ofAnVtYqS4Mpc=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2022-06-03T07:34:12Z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2022-06-03T07:34:12Z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D5682-943A-47EA-8773-A6679521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2022-05-19T08:18:00Z</dcterms:created>
  <dcterms:modified xsi:type="dcterms:W3CDTF">2022-06-03T07:34:00Z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